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55403" w14:textId="77777777" w:rsidR="00D63946" w:rsidRDefault="00894EF5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z w:val="72"/>
          <w:szCs w:val="84"/>
          <w:lang w:eastAsia="zh-CN"/>
        </w:rPr>
        <w:t>吉林大学珠海学院科研</w:t>
      </w:r>
      <w:r>
        <w:rPr>
          <w:rFonts w:ascii="宋体" w:eastAsia="宋体" w:hAnsi="宋体" w:cs="Times New Roman" w:hint="eastAsia"/>
          <w:color w:val="C00000"/>
          <w:sz w:val="72"/>
          <w:szCs w:val="84"/>
          <w:lang w:eastAsia="zh-CN"/>
        </w:rPr>
        <w:t>处</w:t>
      </w:r>
    </w:p>
    <w:p w14:paraId="3554F4F8" w14:textId="77777777" w:rsidR="00D63946" w:rsidRDefault="00894EF5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8C3005" wp14:editId="241AF3A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2384A" id="Line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1746ADEE" w14:textId="211936BE" w:rsidR="00D63946" w:rsidRPr="00C23E26" w:rsidRDefault="00894EF5" w:rsidP="00C23E26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r w:rsidRPr="00C23E26">
        <w:rPr>
          <w:rFonts w:ascii="黑体" w:eastAsia="黑体" w:hAnsi="黑体" w:hint="eastAsia"/>
          <w:sz w:val="32"/>
          <w:szCs w:val="32"/>
          <w:lang w:eastAsia="zh-CN"/>
        </w:rPr>
        <w:t>院科字〔202</w:t>
      </w:r>
      <w:r w:rsidRPr="00C23E26">
        <w:rPr>
          <w:rFonts w:ascii="黑体" w:eastAsia="黑体" w:hAnsi="黑体"/>
          <w:sz w:val="32"/>
          <w:szCs w:val="32"/>
          <w:lang w:eastAsia="zh-CN"/>
        </w:rPr>
        <w:t>1</w:t>
      </w:r>
      <w:r w:rsidRPr="00C23E26"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944B9D" w:rsidRPr="00C23E26">
        <w:rPr>
          <w:rFonts w:ascii="黑体" w:eastAsia="黑体" w:hAnsi="黑体"/>
          <w:sz w:val="32"/>
          <w:szCs w:val="32"/>
          <w:lang w:eastAsia="zh-CN"/>
        </w:rPr>
        <w:t>1</w:t>
      </w:r>
      <w:r w:rsidR="00676FE6" w:rsidRPr="00C23E26">
        <w:rPr>
          <w:rFonts w:ascii="黑体" w:eastAsia="黑体" w:hAnsi="黑体"/>
          <w:sz w:val="32"/>
          <w:szCs w:val="32"/>
          <w:lang w:eastAsia="zh-CN"/>
        </w:rPr>
        <w:t>1</w:t>
      </w:r>
      <w:r w:rsidRPr="00C23E26"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791E23FB" w14:textId="145740E8" w:rsidR="00676FE6" w:rsidRDefault="00676FE6" w:rsidP="00C23E26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676FE6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关于转发《省文化和旅游厅关于做好</w:t>
      </w:r>
      <w:r w:rsidRPr="00676FE6">
        <w:rPr>
          <w:rFonts w:asciiTheme="majorEastAsia" w:eastAsiaTheme="majorEastAsia" w:hAnsiTheme="majorEastAsia"/>
          <w:b/>
          <w:sz w:val="44"/>
          <w:szCs w:val="44"/>
          <w:lang w:eastAsia="zh-CN"/>
        </w:rPr>
        <w:t>2021</w:t>
      </w:r>
      <w:r w:rsidRPr="00676FE6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年度国家社会科学基金艺术学项目申报和重大项目投标工作的通知》的通知</w:t>
      </w:r>
    </w:p>
    <w:p w14:paraId="6D6A4FA2" w14:textId="77D24FF9" w:rsidR="00676FE6" w:rsidRDefault="00676FE6" w:rsidP="00676FE6">
      <w:pPr>
        <w:spacing w:line="360" w:lineRule="auto"/>
        <w:rPr>
          <w:rFonts w:ascii="仿宋" w:eastAsia="仿宋" w:hAnsi="仿宋"/>
          <w:sz w:val="30"/>
          <w:szCs w:val="30"/>
        </w:rPr>
      </w:pPr>
      <w:proofErr w:type="spellStart"/>
      <w:r w:rsidRPr="00170BA4">
        <w:rPr>
          <w:rFonts w:ascii="仿宋" w:eastAsia="仿宋" w:hAnsi="仿宋" w:hint="eastAsia"/>
          <w:sz w:val="30"/>
          <w:szCs w:val="30"/>
        </w:rPr>
        <w:t>学校各</w:t>
      </w:r>
      <w:r>
        <w:rPr>
          <w:rFonts w:ascii="仿宋" w:eastAsia="仿宋" w:hAnsi="仿宋" w:hint="eastAsia"/>
          <w:sz w:val="30"/>
          <w:szCs w:val="30"/>
        </w:rPr>
        <w:t>相</w:t>
      </w:r>
      <w:r w:rsidRPr="00170BA4">
        <w:rPr>
          <w:rFonts w:ascii="仿宋" w:eastAsia="仿宋" w:hAnsi="仿宋" w:hint="eastAsia"/>
          <w:sz w:val="30"/>
          <w:szCs w:val="30"/>
        </w:rPr>
        <w:t>关单位</w:t>
      </w:r>
      <w:proofErr w:type="spellEnd"/>
      <w:r w:rsidRPr="00170BA4">
        <w:rPr>
          <w:rFonts w:ascii="仿宋" w:eastAsia="仿宋" w:hAnsi="仿宋" w:hint="eastAsia"/>
          <w:sz w:val="30"/>
          <w:szCs w:val="30"/>
        </w:rPr>
        <w:t>：</w:t>
      </w:r>
    </w:p>
    <w:p w14:paraId="227DDD35" w14:textId="16F96CAD" w:rsidR="00676FE6" w:rsidRDefault="00676FE6" w:rsidP="00676FE6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bookmarkStart w:id="0" w:name="_Hlk63152268"/>
      <w:r>
        <w:rPr>
          <w:rFonts w:ascii="仿宋" w:eastAsia="仿宋" w:hAnsi="仿宋" w:hint="eastAsia"/>
          <w:sz w:val="30"/>
          <w:szCs w:val="30"/>
        </w:rPr>
        <w:t>现转发《</w:t>
      </w:r>
      <w:r w:rsidRPr="00170BA4">
        <w:rPr>
          <w:rFonts w:ascii="仿宋" w:eastAsia="仿宋" w:hAnsi="仿宋" w:hint="eastAsia"/>
          <w:sz w:val="30"/>
          <w:szCs w:val="30"/>
        </w:rPr>
        <w:t>省文化和旅游厅关于做好</w:t>
      </w:r>
      <w:bookmarkStart w:id="1" w:name="_Hlk63152253"/>
      <w:r w:rsidRPr="00170BA4">
        <w:rPr>
          <w:rFonts w:ascii="仿宋" w:eastAsia="仿宋" w:hAnsi="仿宋"/>
          <w:sz w:val="30"/>
          <w:szCs w:val="30"/>
        </w:rPr>
        <w:t>2021年度国家社会科学基金艺术学项目申报和重大项目投标工作</w:t>
      </w:r>
      <w:bookmarkEnd w:id="1"/>
      <w:r w:rsidRPr="00170BA4">
        <w:rPr>
          <w:rFonts w:ascii="仿宋" w:eastAsia="仿宋" w:hAnsi="仿宋"/>
          <w:sz w:val="30"/>
          <w:szCs w:val="30"/>
        </w:rPr>
        <w:t>的通知</w:t>
      </w:r>
      <w:r>
        <w:rPr>
          <w:rFonts w:ascii="仿宋" w:eastAsia="仿宋" w:hAnsi="仿宋" w:hint="eastAsia"/>
          <w:sz w:val="30"/>
          <w:szCs w:val="30"/>
        </w:rPr>
        <w:t>》</w:t>
      </w:r>
      <w:bookmarkEnd w:id="0"/>
      <w:r>
        <w:rPr>
          <w:rFonts w:ascii="仿宋" w:eastAsia="仿宋" w:hAnsi="仿宋" w:hint="eastAsia"/>
          <w:sz w:val="30"/>
          <w:szCs w:val="30"/>
        </w:rPr>
        <w:t>（粤文旅艺〔2</w:t>
      </w:r>
      <w:r>
        <w:rPr>
          <w:rFonts w:ascii="仿宋" w:eastAsia="仿宋" w:hAnsi="仿宋"/>
          <w:sz w:val="30"/>
          <w:szCs w:val="30"/>
        </w:rPr>
        <w:t>021</w:t>
      </w:r>
      <w:r>
        <w:rPr>
          <w:rFonts w:ascii="仿宋" w:eastAsia="仿宋" w:hAnsi="仿宋" w:hint="eastAsia"/>
          <w:sz w:val="30"/>
          <w:szCs w:val="30"/>
        </w:rPr>
        <w:t>〕5号），请各单位组织教师依据文件要求申报，</w:t>
      </w:r>
      <w:r w:rsidRPr="000541E8">
        <w:rPr>
          <w:rFonts w:ascii="仿宋" w:eastAsia="仿宋" w:hAnsi="仿宋" w:hint="eastAsia"/>
          <w:sz w:val="30"/>
          <w:szCs w:val="30"/>
        </w:rPr>
        <w:t>并于</w:t>
      </w:r>
      <w:r w:rsidRPr="000541E8">
        <w:rPr>
          <w:rFonts w:ascii="仿宋" w:eastAsia="仿宋" w:hAnsi="仿宋"/>
          <w:sz w:val="30"/>
          <w:szCs w:val="30"/>
        </w:rPr>
        <w:t>2021年</w:t>
      </w:r>
      <w:r>
        <w:rPr>
          <w:rFonts w:ascii="仿宋" w:eastAsia="仿宋" w:hAnsi="仿宋"/>
          <w:sz w:val="30"/>
          <w:szCs w:val="30"/>
        </w:rPr>
        <w:t>3</w:t>
      </w:r>
      <w:r w:rsidRPr="000541E8">
        <w:rPr>
          <w:rFonts w:ascii="仿宋" w:eastAsia="仿宋" w:hAnsi="仿宋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</w:t>
      </w:r>
      <w:r w:rsidR="00C23E26">
        <w:rPr>
          <w:rFonts w:ascii="仿宋" w:eastAsia="仿宋" w:hAnsi="仿宋"/>
          <w:sz w:val="30"/>
          <w:szCs w:val="30"/>
        </w:rPr>
        <w:t>5</w:t>
      </w:r>
      <w:r w:rsidRPr="000541E8">
        <w:rPr>
          <w:rFonts w:ascii="仿宋" w:eastAsia="仿宋" w:hAnsi="仿宋"/>
          <w:sz w:val="30"/>
          <w:szCs w:val="30"/>
        </w:rPr>
        <w:t>日17:00前将电子版材料发送至科研处邮箱：</w:t>
      </w:r>
      <w:r w:rsidR="005B0E7F" w:rsidRPr="005B0E7F">
        <w:rPr>
          <w:rFonts w:ascii="仿宋" w:eastAsia="仿宋" w:hAnsi="仿宋"/>
          <w:sz w:val="30"/>
          <w:szCs w:val="30"/>
        </w:rPr>
        <w:t>kycjluzh@126.com</w:t>
      </w:r>
      <w:r w:rsidR="005B0E7F" w:rsidRPr="005B0E7F">
        <w:rPr>
          <w:rFonts w:ascii="仿宋" w:eastAsia="仿宋" w:hAnsi="仿宋" w:hint="eastAsia"/>
          <w:sz w:val="30"/>
          <w:szCs w:val="30"/>
        </w:rPr>
        <w:t>。</w:t>
      </w:r>
      <w:r w:rsidR="005B0E7F" w:rsidRPr="005B0E7F">
        <w:rPr>
          <w:rFonts w:ascii="仿宋" w:eastAsia="仿宋" w:hAnsi="仿宋" w:hint="eastAsia"/>
          <w:sz w:val="30"/>
          <w:szCs w:val="30"/>
          <w:lang w:eastAsia="zh-CN"/>
        </w:rPr>
        <w:t>由于本次我校限报5</w:t>
      </w:r>
      <w:r w:rsidR="005B0E7F">
        <w:rPr>
          <w:rFonts w:ascii="仿宋" w:eastAsia="仿宋" w:hAnsi="仿宋" w:hint="eastAsia"/>
          <w:sz w:val="30"/>
          <w:szCs w:val="30"/>
          <w:lang w:eastAsia="zh-CN"/>
        </w:rPr>
        <w:t>项</w:t>
      </w:r>
      <w:r w:rsidR="00C23E26">
        <w:rPr>
          <w:rFonts w:ascii="仿宋" w:eastAsia="仿宋" w:hAnsi="仿宋" w:hint="eastAsia"/>
          <w:sz w:val="30"/>
          <w:szCs w:val="30"/>
          <w:lang w:eastAsia="zh-CN"/>
        </w:rPr>
        <w:t>，学校将专门组织专家对申报项目进行评审并给出相应的修改意见，获得通过的项目请于2</w:t>
      </w:r>
      <w:r w:rsidR="00C23E26">
        <w:rPr>
          <w:rFonts w:ascii="仿宋" w:eastAsia="仿宋" w:hAnsi="仿宋"/>
          <w:sz w:val="30"/>
          <w:szCs w:val="30"/>
          <w:lang w:eastAsia="zh-CN"/>
        </w:rPr>
        <w:t>021</w:t>
      </w:r>
      <w:r w:rsidR="00C23E26">
        <w:rPr>
          <w:rFonts w:ascii="仿宋" w:eastAsia="仿宋" w:hAnsi="仿宋" w:hint="eastAsia"/>
          <w:sz w:val="30"/>
          <w:szCs w:val="30"/>
          <w:lang w:eastAsia="zh-CN"/>
        </w:rPr>
        <w:t>年3月3</w:t>
      </w:r>
      <w:r w:rsidR="00C23E26">
        <w:rPr>
          <w:rFonts w:ascii="仿宋" w:eastAsia="仿宋" w:hAnsi="仿宋"/>
          <w:sz w:val="30"/>
          <w:szCs w:val="30"/>
          <w:lang w:eastAsia="zh-CN"/>
        </w:rPr>
        <w:t>0</w:t>
      </w:r>
      <w:r w:rsidR="00C23E26">
        <w:rPr>
          <w:rFonts w:ascii="仿宋" w:eastAsia="仿宋" w:hAnsi="仿宋" w:hint="eastAsia"/>
          <w:sz w:val="30"/>
          <w:szCs w:val="30"/>
          <w:lang w:eastAsia="zh-CN"/>
        </w:rPr>
        <w:t>日前提交至系统。</w:t>
      </w:r>
      <w:r w:rsidRPr="00944B9D">
        <w:rPr>
          <w:rFonts w:ascii="仿宋" w:eastAsia="仿宋" w:hAnsi="仿宋" w:hint="eastAsia"/>
          <w:bCs/>
          <w:sz w:val="30"/>
          <w:szCs w:val="30"/>
          <w:lang w:eastAsia="zh-CN"/>
        </w:rPr>
        <w:t>有关事项通知</w:t>
      </w:r>
      <w:r w:rsidR="005658E0">
        <w:rPr>
          <w:rFonts w:ascii="仿宋" w:eastAsia="仿宋" w:hAnsi="仿宋" w:hint="eastAsia"/>
          <w:bCs/>
          <w:sz w:val="30"/>
          <w:szCs w:val="30"/>
          <w:lang w:eastAsia="zh-CN"/>
        </w:rPr>
        <w:t>及流程</w:t>
      </w:r>
      <w:r w:rsidRPr="00944B9D">
        <w:rPr>
          <w:rFonts w:ascii="仿宋" w:eastAsia="仿宋" w:hAnsi="仿宋" w:hint="eastAsia"/>
          <w:bCs/>
          <w:sz w:val="30"/>
          <w:szCs w:val="30"/>
          <w:lang w:eastAsia="zh-CN"/>
        </w:rPr>
        <w:t>详见附件。</w:t>
      </w:r>
    </w:p>
    <w:p w14:paraId="7340224C" w14:textId="446DD5EA" w:rsidR="002520EE" w:rsidRDefault="002520EE" w:rsidP="005658E0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2198BF92" w14:textId="77777777" w:rsidR="005658E0" w:rsidRDefault="005658E0" w:rsidP="00676FE6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1.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省文化和旅游厅关于做好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2021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年度国家社会科学基金艺术学</w:t>
      </w:r>
    </w:p>
    <w:p w14:paraId="548D047D" w14:textId="40F21191" w:rsidR="005658E0" w:rsidRDefault="005658E0" w:rsidP="005658E0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项目申报和重大项目投标工作的通知</w:t>
      </w:r>
    </w:p>
    <w:p w14:paraId="0C39109B" w14:textId="77777777" w:rsidR="005658E0" w:rsidRDefault="005658E0" w:rsidP="00676FE6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2.2021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年度国家社会科学基金艺术学项目申报公告</w:t>
      </w:r>
    </w:p>
    <w:p w14:paraId="15F9EEAD" w14:textId="304611AE" w:rsidR="005658E0" w:rsidRDefault="005658E0" w:rsidP="00676FE6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3.2021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年度国家社会科学基金艺术学项目课题指南</w:t>
      </w:r>
    </w:p>
    <w:p w14:paraId="3747BDFC" w14:textId="77777777" w:rsidR="005658E0" w:rsidRDefault="005658E0" w:rsidP="00676FE6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lastRenderedPageBreak/>
        <w:t>附件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4.2021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年度国家社会科学基金艺术学重大项目招标公告</w:t>
      </w:r>
    </w:p>
    <w:p w14:paraId="3D28A808" w14:textId="77777777" w:rsidR="005658E0" w:rsidRDefault="005658E0" w:rsidP="00676FE6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5.2021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年度国家社会科学基金艺术学重大项目招标选题</w:t>
      </w:r>
    </w:p>
    <w:p w14:paraId="1B50F460" w14:textId="2EBA76CE" w:rsidR="005658E0" w:rsidRDefault="005658E0" w:rsidP="00676FE6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6.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国家社会科学基金项目资金管理办法</w:t>
      </w:r>
    </w:p>
    <w:p w14:paraId="5725881B" w14:textId="77777777" w:rsidR="005658E0" w:rsidRDefault="005658E0" w:rsidP="00676FE6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7.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全国艺术科学规划项目管理办法</w:t>
      </w:r>
    </w:p>
    <w:p w14:paraId="4F21CFD1" w14:textId="4803DB4E" w:rsidR="00976AA9" w:rsidRDefault="005658E0" w:rsidP="005658E0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8..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全国艺术科学规划历年立项课题汇编（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2013-2020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）</w:t>
      </w:r>
    </w:p>
    <w:p w14:paraId="570115A7" w14:textId="76AD070F" w:rsidR="005658E0" w:rsidRDefault="005658E0" w:rsidP="005658E0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5658E0">
        <w:rPr>
          <w:rFonts w:ascii="仿宋" w:eastAsia="仿宋" w:hAnsi="仿宋"/>
          <w:bCs/>
          <w:sz w:val="28"/>
          <w:szCs w:val="28"/>
          <w:lang w:eastAsia="zh-CN"/>
        </w:rPr>
        <w:t>9.</w:t>
      </w:r>
      <w:r w:rsidRPr="005658E0">
        <w:rPr>
          <w:rFonts w:ascii="仿宋" w:eastAsia="仿宋" w:hAnsi="仿宋" w:hint="eastAsia"/>
          <w:bCs/>
          <w:sz w:val="28"/>
          <w:szCs w:val="28"/>
          <w:lang w:eastAsia="zh-CN"/>
        </w:rPr>
        <w:t>各省（区、市）中级管理部门联络表</w:t>
      </w:r>
    </w:p>
    <w:p w14:paraId="6C442BCD" w14:textId="0E5146E5" w:rsidR="00976AA9" w:rsidRDefault="00976AA9" w:rsidP="00976AA9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149C65A0" w14:textId="77777777" w:rsidR="00976AA9" w:rsidRPr="00976AA9" w:rsidRDefault="00976AA9" w:rsidP="00976AA9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</w:p>
    <w:p w14:paraId="325D04F3" w14:textId="77777777" w:rsidR="00E31BD4" w:rsidRDefault="00894EF5" w:rsidP="002520EE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r w:rsidR="00E31BD4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 宇 </w:t>
      </w:r>
      <w:r w:rsidR="00E31BD4"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 w:rsidR="00E31BD4">
        <w:rPr>
          <w:rFonts w:ascii="仿宋" w:eastAsia="仿宋" w:hAnsi="仿宋" w:hint="eastAsia"/>
          <w:bCs/>
          <w:sz w:val="30"/>
          <w:szCs w:val="30"/>
          <w:lang w:eastAsia="zh-CN"/>
        </w:rPr>
        <w:t>联系电话：13798950191</w:t>
      </w:r>
    </w:p>
    <w:p w14:paraId="005B9B11" w14:textId="7E70B8B7" w:rsidR="00D63946" w:rsidRDefault="00894EF5" w:rsidP="00E31BD4">
      <w:pPr>
        <w:spacing w:line="360" w:lineRule="auto"/>
        <w:ind w:leftChars="700" w:left="1540"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proofErr w:type="gramStart"/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   联系电话：13798962651</w:t>
      </w:r>
    </w:p>
    <w:p w14:paraId="3BFAE491" w14:textId="3E99986E" w:rsidR="002520EE" w:rsidRPr="002520EE" w:rsidRDefault="002520EE" w:rsidP="002520EE">
      <w:pPr>
        <w:wordWrap w:val="0"/>
        <w:spacing w:line="360" w:lineRule="auto"/>
        <w:ind w:leftChars="200" w:left="440"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</w:p>
    <w:p w14:paraId="456B2F1A" w14:textId="77777777" w:rsidR="002520EE" w:rsidRPr="002520EE" w:rsidRDefault="002520EE" w:rsidP="002520EE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406B5998" w14:textId="002A9BA4" w:rsidR="00D63946" w:rsidRDefault="00D63946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DA19F7E" w14:textId="77777777" w:rsidR="00E31BD4" w:rsidRDefault="00E31BD4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158EAE4" w14:textId="77777777" w:rsidR="00D63946" w:rsidRDefault="00894EF5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7B382263" w14:textId="2D4F7C8D" w:rsidR="00D63946" w:rsidRDefault="00894EF5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7F25A7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7F25A7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D63946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B6CDF" w14:textId="77777777" w:rsidR="003848DA" w:rsidRDefault="003848DA">
      <w:r>
        <w:separator/>
      </w:r>
    </w:p>
  </w:endnote>
  <w:endnote w:type="continuationSeparator" w:id="0">
    <w:p w14:paraId="7E0E1FEE" w14:textId="77777777" w:rsidR="003848DA" w:rsidRDefault="0038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57DC0" w14:textId="77777777" w:rsidR="00D63946" w:rsidRDefault="00D63946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AD60140" w14:textId="77777777" w:rsidR="00D63946" w:rsidRDefault="00D63946">
    <w:pPr>
      <w:spacing w:line="440" w:lineRule="exact"/>
      <w:rPr>
        <w:rFonts w:ascii="仿宋_GB2312" w:eastAsia="仿宋_GB2312"/>
        <w:sz w:val="32"/>
        <w:szCs w:val="32"/>
      </w:rPr>
    </w:pPr>
  </w:p>
  <w:p w14:paraId="1EFAA734" w14:textId="77777777" w:rsidR="00D63946" w:rsidRDefault="00D639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7CC40" w14:textId="77777777" w:rsidR="003848DA" w:rsidRDefault="003848DA">
      <w:r>
        <w:separator/>
      </w:r>
    </w:p>
  </w:footnote>
  <w:footnote w:type="continuationSeparator" w:id="0">
    <w:p w14:paraId="6E0CD3EF" w14:textId="77777777" w:rsidR="003848DA" w:rsidRDefault="00384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32FC7"/>
    <w:rsid w:val="00033001"/>
    <w:rsid w:val="000507A7"/>
    <w:rsid w:val="000611BE"/>
    <w:rsid w:val="00081957"/>
    <w:rsid w:val="000A1B6A"/>
    <w:rsid w:val="000B49AC"/>
    <w:rsid w:val="000C51EC"/>
    <w:rsid w:val="000E06AD"/>
    <w:rsid w:val="00144C74"/>
    <w:rsid w:val="00147C5D"/>
    <w:rsid w:val="00152852"/>
    <w:rsid w:val="001704DB"/>
    <w:rsid w:val="00170CEA"/>
    <w:rsid w:val="00173792"/>
    <w:rsid w:val="00180949"/>
    <w:rsid w:val="001A34E4"/>
    <w:rsid w:val="001B3766"/>
    <w:rsid w:val="001C1694"/>
    <w:rsid w:val="001F3810"/>
    <w:rsid w:val="002222BC"/>
    <w:rsid w:val="0024199C"/>
    <w:rsid w:val="00247918"/>
    <w:rsid w:val="002520EE"/>
    <w:rsid w:val="00276AB9"/>
    <w:rsid w:val="002851FB"/>
    <w:rsid w:val="002C0350"/>
    <w:rsid w:val="002D4AB3"/>
    <w:rsid w:val="0032366E"/>
    <w:rsid w:val="00380B6E"/>
    <w:rsid w:val="0038264E"/>
    <w:rsid w:val="003848DA"/>
    <w:rsid w:val="003A4D4F"/>
    <w:rsid w:val="003A5FA0"/>
    <w:rsid w:val="003A64A6"/>
    <w:rsid w:val="003B671F"/>
    <w:rsid w:val="003C6A1E"/>
    <w:rsid w:val="003D6698"/>
    <w:rsid w:val="003F0C35"/>
    <w:rsid w:val="00415124"/>
    <w:rsid w:val="00427DCA"/>
    <w:rsid w:val="004508CC"/>
    <w:rsid w:val="0045590F"/>
    <w:rsid w:val="00470599"/>
    <w:rsid w:val="004D34BC"/>
    <w:rsid w:val="004E1F90"/>
    <w:rsid w:val="004F516C"/>
    <w:rsid w:val="005658E0"/>
    <w:rsid w:val="00570F48"/>
    <w:rsid w:val="00577B98"/>
    <w:rsid w:val="0059056F"/>
    <w:rsid w:val="005B0E7F"/>
    <w:rsid w:val="005E6798"/>
    <w:rsid w:val="006004EA"/>
    <w:rsid w:val="00613E53"/>
    <w:rsid w:val="006146B1"/>
    <w:rsid w:val="006669A0"/>
    <w:rsid w:val="00676FE6"/>
    <w:rsid w:val="006800BB"/>
    <w:rsid w:val="006E30C8"/>
    <w:rsid w:val="006F2814"/>
    <w:rsid w:val="006F3081"/>
    <w:rsid w:val="007353EE"/>
    <w:rsid w:val="00737321"/>
    <w:rsid w:val="007474AB"/>
    <w:rsid w:val="007552F8"/>
    <w:rsid w:val="00792B2D"/>
    <w:rsid w:val="007A622D"/>
    <w:rsid w:val="007B11E9"/>
    <w:rsid w:val="007B5438"/>
    <w:rsid w:val="007C665B"/>
    <w:rsid w:val="007D3392"/>
    <w:rsid w:val="007D4330"/>
    <w:rsid w:val="007E4FC4"/>
    <w:rsid w:val="007F25A7"/>
    <w:rsid w:val="00854AF2"/>
    <w:rsid w:val="008649E4"/>
    <w:rsid w:val="0086585F"/>
    <w:rsid w:val="0087165E"/>
    <w:rsid w:val="00885853"/>
    <w:rsid w:val="00891A3E"/>
    <w:rsid w:val="00891C05"/>
    <w:rsid w:val="00891E96"/>
    <w:rsid w:val="00894EF5"/>
    <w:rsid w:val="008F3763"/>
    <w:rsid w:val="009072D2"/>
    <w:rsid w:val="009442B9"/>
    <w:rsid w:val="00944B9D"/>
    <w:rsid w:val="00944EC2"/>
    <w:rsid w:val="00946EF0"/>
    <w:rsid w:val="009543C0"/>
    <w:rsid w:val="00957F67"/>
    <w:rsid w:val="00976AA9"/>
    <w:rsid w:val="009805F9"/>
    <w:rsid w:val="009C2D84"/>
    <w:rsid w:val="009C3B00"/>
    <w:rsid w:val="00A00E3B"/>
    <w:rsid w:val="00A23749"/>
    <w:rsid w:val="00A25B82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E4571"/>
    <w:rsid w:val="00BF5548"/>
    <w:rsid w:val="00C107C5"/>
    <w:rsid w:val="00C118F8"/>
    <w:rsid w:val="00C23E26"/>
    <w:rsid w:val="00C4281E"/>
    <w:rsid w:val="00C538DF"/>
    <w:rsid w:val="00C66A9A"/>
    <w:rsid w:val="00C70F7E"/>
    <w:rsid w:val="00C76AF8"/>
    <w:rsid w:val="00C76B68"/>
    <w:rsid w:val="00C77CEE"/>
    <w:rsid w:val="00C93B4F"/>
    <w:rsid w:val="00CF2CE3"/>
    <w:rsid w:val="00D2117F"/>
    <w:rsid w:val="00D27964"/>
    <w:rsid w:val="00D335F2"/>
    <w:rsid w:val="00D35B4B"/>
    <w:rsid w:val="00D36A7E"/>
    <w:rsid w:val="00D54794"/>
    <w:rsid w:val="00D63946"/>
    <w:rsid w:val="00D76296"/>
    <w:rsid w:val="00DB4969"/>
    <w:rsid w:val="00DC1213"/>
    <w:rsid w:val="00DD4417"/>
    <w:rsid w:val="00DD53F9"/>
    <w:rsid w:val="00E15F29"/>
    <w:rsid w:val="00E31BD4"/>
    <w:rsid w:val="00E36B54"/>
    <w:rsid w:val="00E4422C"/>
    <w:rsid w:val="00E748BF"/>
    <w:rsid w:val="00EC16E1"/>
    <w:rsid w:val="00EC29F3"/>
    <w:rsid w:val="00ED0F5D"/>
    <w:rsid w:val="00ED3EA8"/>
    <w:rsid w:val="00ED761C"/>
    <w:rsid w:val="00EE4EAC"/>
    <w:rsid w:val="00EF4DA1"/>
    <w:rsid w:val="00F52778"/>
    <w:rsid w:val="00F55CBC"/>
    <w:rsid w:val="00F63BD0"/>
    <w:rsid w:val="00F63C9A"/>
    <w:rsid w:val="00FB0ECA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A4D300A"/>
  <w15:docId w15:val="{AE46F3F5-11A1-4E32-B5AC-8C8BEA03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944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5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6121ED-37E2-4F99-99CA-E6A3AEE2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94</Words>
  <Characters>542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宇 王</cp:lastModifiedBy>
  <cp:revision>95</cp:revision>
  <cp:lastPrinted>2020-11-13T03:29:00Z</cp:lastPrinted>
  <dcterms:created xsi:type="dcterms:W3CDTF">2018-03-08T08:41:00Z</dcterms:created>
  <dcterms:modified xsi:type="dcterms:W3CDTF">2021-02-02T05:26:00Z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